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D3CFA" w:rsidRDefault="000D3CFA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3CFA" w:rsidRPr="000D3CFA" w:rsidRDefault="000D3CFA" w:rsidP="000D3C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0FAB" w:rsidRPr="00EB5DE3" w:rsidRDefault="00D30FAB" w:rsidP="0062505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D30FAB" w:rsidRPr="00EB5DE3" w:rsidRDefault="00D51E5D" w:rsidP="00D30FA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51E5D">
        <w:rPr>
          <w:rFonts w:ascii="Cambria" w:hAnsi="Cambria" w:cs="Arial"/>
          <w:bCs/>
          <w:sz w:val="22"/>
          <w:szCs w:val="22"/>
        </w:rPr>
        <w:t>(miejscowość)</w:t>
      </w:r>
      <w:r w:rsidR="00D30FAB" w:rsidRPr="00EB5DE3">
        <w:rPr>
          <w:rFonts w:ascii="Cambria" w:hAnsi="Cambria" w:cs="Arial"/>
          <w:bCs/>
          <w:sz w:val="22"/>
          <w:szCs w:val="22"/>
        </w:rPr>
        <w:t>_________________________________, dnia _____________</w:t>
      </w:r>
      <w:r>
        <w:rPr>
          <w:rFonts w:ascii="Cambria" w:hAnsi="Cambria" w:cs="Arial"/>
          <w:bCs/>
          <w:sz w:val="22"/>
          <w:szCs w:val="22"/>
        </w:rPr>
        <w:t>____</w:t>
      </w:r>
      <w:r w:rsidR="00D30FAB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30FAB" w:rsidRPr="00EB5DE3" w:rsidRDefault="00D30FAB" w:rsidP="00D30F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A8319E">
        <w:rPr>
          <w:rFonts w:ascii="Cambria" w:hAnsi="Cambria" w:cs="Arial"/>
          <w:b/>
          <w:bCs/>
          <w:sz w:val="22"/>
          <w:szCs w:val="22"/>
        </w:rPr>
        <w:t>WYKONANYCH 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D30FAB" w:rsidRPr="00EB5DE3" w:rsidRDefault="00D30FAB" w:rsidP="00D30F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30FAB" w:rsidRPr="00BA4964" w:rsidRDefault="00D30FAB" w:rsidP="00D30F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A4964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6F56C6">
        <w:rPr>
          <w:rFonts w:ascii="Cambria" w:hAnsi="Cambria" w:cs="Arial"/>
          <w:bCs/>
          <w:sz w:val="22"/>
          <w:szCs w:val="22"/>
        </w:rPr>
        <w:t>podstawowym bez możliwości negocjacji</w:t>
      </w:r>
      <w:r w:rsidRPr="00BA4964">
        <w:rPr>
          <w:rFonts w:ascii="Cambria" w:hAnsi="Cambria" w:cs="Arial"/>
          <w:bCs/>
          <w:sz w:val="22"/>
          <w:szCs w:val="22"/>
        </w:rPr>
        <w:t xml:space="preserve"> na </w:t>
      </w:r>
      <w:r w:rsidR="007C29CA" w:rsidRPr="00BA4964">
        <w:rPr>
          <w:rFonts w:ascii="Cambria" w:hAnsi="Cambria" w:cs="Arial"/>
          <w:bCs/>
          <w:sz w:val="22"/>
          <w:szCs w:val="22"/>
        </w:rPr>
        <w:t xml:space="preserve">wykonanie zamówienia pn.: </w:t>
      </w:r>
      <w:r w:rsidR="00BA4964" w:rsidRPr="00BA4964">
        <w:rPr>
          <w:rFonts w:ascii="Cambria" w:hAnsi="Cambria"/>
          <w:b/>
          <w:sz w:val="22"/>
          <w:szCs w:val="22"/>
        </w:rPr>
        <w:t>„</w:t>
      </w:r>
      <w:r w:rsidR="00EA09F7">
        <w:rPr>
          <w:rFonts w:ascii="Cambria" w:hAnsi="Cambria"/>
          <w:b/>
          <w:bCs/>
          <w:sz w:val="22"/>
          <w:szCs w:val="22"/>
        </w:rPr>
        <w:t>Remont</w:t>
      </w:r>
      <w:r w:rsidR="00444609" w:rsidRPr="007C67CF">
        <w:rPr>
          <w:rFonts w:ascii="Cambria" w:hAnsi="Cambria"/>
          <w:b/>
          <w:bCs/>
          <w:sz w:val="22"/>
          <w:szCs w:val="22"/>
        </w:rPr>
        <w:t xml:space="preserve"> dróg leśnych na tereni</w:t>
      </w:r>
      <w:r w:rsidR="00444609">
        <w:rPr>
          <w:rFonts w:ascii="Cambria" w:hAnsi="Cambria"/>
          <w:b/>
          <w:bCs/>
          <w:sz w:val="22"/>
          <w:szCs w:val="22"/>
        </w:rPr>
        <w:t xml:space="preserve">e Nadleśnictwa </w:t>
      </w:r>
      <w:r w:rsidR="007140D9">
        <w:rPr>
          <w:rFonts w:ascii="Cambria" w:hAnsi="Cambria"/>
          <w:b/>
          <w:bCs/>
          <w:sz w:val="22"/>
          <w:szCs w:val="22"/>
        </w:rPr>
        <w:t>Zwierzyniec</w:t>
      </w:r>
      <w:r w:rsidR="006F56C6">
        <w:rPr>
          <w:rFonts w:ascii="Cambria" w:hAnsi="Cambria"/>
          <w:b/>
          <w:bCs/>
          <w:sz w:val="22"/>
          <w:szCs w:val="22"/>
        </w:rPr>
        <w:t xml:space="preserve"> w 2021 r.</w:t>
      </w:r>
      <w:r w:rsidR="00BA4964" w:rsidRPr="00BA4964">
        <w:rPr>
          <w:rFonts w:ascii="Cambria" w:hAnsi="Cambria"/>
          <w:b/>
          <w:sz w:val="22"/>
          <w:szCs w:val="22"/>
        </w:rPr>
        <w:t>”</w:t>
      </w:r>
      <w:r w:rsidR="00BA4964" w:rsidRPr="00BA4964">
        <w:rPr>
          <w:rFonts w:ascii="Cambria" w:hAnsi="Cambria"/>
          <w:sz w:val="22"/>
          <w:szCs w:val="22"/>
        </w:rPr>
        <w:t xml:space="preserve"> – </w:t>
      </w:r>
      <w:r w:rsidR="00BA4964" w:rsidRPr="00BA4964">
        <w:rPr>
          <w:rFonts w:ascii="Cambria" w:hAnsi="Cambria"/>
          <w:b/>
          <w:sz w:val="22"/>
          <w:szCs w:val="22"/>
        </w:rPr>
        <w:t>Pakiet nr ______________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122A5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7122A5">
        <w:rPr>
          <w:rFonts w:ascii="Cambria" w:hAnsi="Cambria" w:cs="Arial"/>
          <w:b/>
          <w:bCs/>
          <w:sz w:val="22"/>
          <w:szCs w:val="22"/>
        </w:rPr>
        <w:t xml:space="preserve">________________________________________________________________________________________ </w:t>
      </w:r>
      <w:r w:rsidR="0062505C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________________________________________________________________________________________________________</w:t>
      </w:r>
      <w:r w:rsidR="000B3AF2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_____________________________________________________________________________________________________________________</w:t>
      </w:r>
    </w:p>
    <w:p w:rsidR="00207842" w:rsidRPr="00207842" w:rsidRDefault="00207842" w:rsidP="00207842">
      <w:pPr>
        <w:spacing w:before="120"/>
        <w:jc w:val="both"/>
        <w:rPr>
          <w:rFonts w:ascii="Cambria" w:hAnsi="Cambria" w:cs="Arial"/>
          <w:bCs/>
          <w:sz w:val="22"/>
          <w:szCs w:val="22"/>
          <w:lang w:val="cs-CZ"/>
        </w:rPr>
      </w:pPr>
      <w:r w:rsidRPr="00207842">
        <w:rPr>
          <w:rFonts w:ascii="Cambria" w:hAnsi="Cambria" w:cs="Arial"/>
          <w:bCs/>
          <w:sz w:val="22"/>
          <w:szCs w:val="22"/>
          <w:lang w:val="cs-CZ"/>
        </w:rPr>
        <w:t>działając w imieniu i na rzecz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A8319E" w:rsidRDefault="00791C9F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</w:t>
      </w:r>
      <w:r w:rsidRPr="004572BD">
        <w:rPr>
          <w:rFonts w:ascii="Cambria" w:hAnsi="Cambria" w:cs="Arial"/>
          <w:bCs/>
          <w:sz w:val="22"/>
          <w:szCs w:val="22"/>
        </w:rPr>
        <w:t xml:space="preserve">ostatnich </w:t>
      </w:r>
      <w:r w:rsidR="00A8319E" w:rsidRPr="004572BD">
        <w:rPr>
          <w:rFonts w:ascii="Cambria" w:hAnsi="Cambria" w:cs="Arial"/>
          <w:bCs/>
          <w:sz w:val="22"/>
          <w:szCs w:val="22"/>
        </w:rPr>
        <w:t>5</w:t>
      </w:r>
      <w:r w:rsidRPr="004572BD">
        <w:rPr>
          <w:rFonts w:ascii="Cambria" w:hAnsi="Cambria" w:cs="Arial"/>
          <w:bCs/>
          <w:sz w:val="22"/>
          <w:szCs w:val="22"/>
        </w:rPr>
        <w:t xml:space="preserve"> lat </w:t>
      </w:r>
      <w:r w:rsidRPr="00EB5DE3">
        <w:rPr>
          <w:rFonts w:ascii="Cambria" w:hAnsi="Cambria" w:cs="Arial"/>
          <w:bCs/>
          <w:sz w:val="22"/>
          <w:szCs w:val="22"/>
        </w:rPr>
        <w:t>przed upływem terminu składania ofert (a jeżeli okres działalności jest krótszy – w tym okresie</w:t>
      </w:r>
      <w:r w:rsidR="001B6625"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 w:rsidR="001B6625">
        <w:rPr>
          <w:rFonts w:ascii="Cambria" w:hAnsi="Cambria" w:cs="Arial"/>
          <w:bCs/>
          <w:sz w:val="22"/>
          <w:szCs w:val="22"/>
        </w:rPr>
        <w:t xml:space="preserve"> w sposób należyty</w:t>
      </w:r>
      <w:r w:rsidR="00F909FA" w:rsidRPr="00EB5DE3">
        <w:rPr>
          <w:rFonts w:ascii="Cambria" w:hAnsi="Cambria" w:cs="Arial"/>
          <w:bCs/>
          <w:sz w:val="22"/>
          <w:szCs w:val="22"/>
        </w:rPr>
        <w:t xml:space="preserve"> następujące </w:t>
      </w:r>
      <w:r w:rsidR="001B6625">
        <w:rPr>
          <w:rFonts w:ascii="Cambria" w:hAnsi="Cambria" w:cs="Arial"/>
          <w:bCs/>
          <w:sz w:val="22"/>
          <w:szCs w:val="22"/>
        </w:rPr>
        <w:t>główne</w:t>
      </w:r>
      <w:r w:rsidR="00E63548">
        <w:rPr>
          <w:rFonts w:ascii="Cambria" w:hAnsi="Cambria" w:cs="Arial"/>
          <w:bCs/>
          <w:sz w:val="22"/>
          <w:szCs w:val="22"/>
        </w:rPr>
        <w:t>*</w:t>
      </w:r>
      <w:r w:rsidR="001B6625">
        <w:rPr>
          <w:rFonts w:ascii="Cambria" w:hAnsi="Cambria" w:cs="Arial"/>
          <w:bCs/>
          <w:sz w:val="22"/>
          <w:szCs w:val="22"/>
        </w:rPr>
        <w:t xml:space="preserve"> </w:t>
      </w:r>
      <w:r w:rsidR="00A8319E">
        <w:rPr>
          <w:rFonts w:ascii="Cambria" w:hAnsi="Cambria" w:cs="Arial"/>
          <w:bCs/>
          <w:sz w:val="22"/>
          <w:szCs w:val="22"/>
        </w:rPr>
        <w:t>roboty budowlane</w:t>
      </w:r>
      <w:r w:rsidR="007C29CA">
        <w:rPr>
          <w:rFonts w:ascii="Cambria" w:hAnsi="Cambria" w:cs="Arial"/>
          <w:bCs/>
          <w:sz w:val="22"/>
          <w:szCs w:val="22"/>
        </w:rPr>
        <w:t>:</w:t>
      </w:r>
    </w:p>
    <w:p w:rsidR="00E3503D" w:rsidRPr="00E3503D" w:rsidRDefault="00E3503D" w:rsidP="00E3503D">
      <w:pPr>
        <w:widowControl w:val="0"/>
        <w:suppressAutoHyphens w:val="0"/>
        <w:adjustRightInd w:val="0"/>
        <w:spacing w:line="360" w:lineRule="atLeast"/>
        <w:jc w:val="both"/>
        <w:rPr>
          <w:lang w:eastAsia="pl-PL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8"/>
        <w:gridCol w:w="1276"/>
        <w:gridCol w:w="992"/>
        <w:gridCol w:w="994"/>
        <w:gridCol w:w="1274"/>
        <w:gridCol w:w="1844"/>
      </w:tblGrid>
      <w:tr w:rsidR="00E3503D" w:rsidRPr="00E3503D" w:rsidTr="007122A5">
        <w:trPr>
          <w:cantSplit/>
          <w:trHeight w:val="553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 xml:space="preserve">Przedmiot </w:t>
            </w:r>
            <w:r w:rsidRPr="007122A5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zamówienia</w:t>
            </w:r>
            <w:r w:rsidR="009B1C70" w:rsidRPr="007122A5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 xml:space="preserve"> (zakres</w:t>
            </w:r>
            <w:r w:rsidR="007122A5" w:rsidRPr="007122A5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 xml:space="preserve"> robót</w:t>
            </w:r>
            <w:r w:rsidR="009B1C70" w:rsidRPr="007122A5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)</w:t>
            </w:r>
            <w:r w:rsidR="007122A5" w:rsidRPr="007122A5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, miejsce wykonania robót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Wartość zamówienia</w:t>
            </w:r>
          </w:p>
          <w:p w:rsidR="00E3503D" w:rsidRPr="00E3503D" w:rsidRDefault="00ED72A0" w:rsidP="00E3503D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Czas realizacji</w:t>
            </w:r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E3503D" w:rsidRPr="00E3503D" w:rsidRDefault="00E3503D" w:rsidP="007122A5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Uwagi</w:t>
            </w:r>
            <w:r w:rsidR="0007538A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503D" w:rsidRPr="00E3503D" w:rsidRDefault="00E3503D" w:rsidP="007122A5">
            <w:pPr>
              <w:widowControl w:val="0"/>
              <w:suppressAutoHyphens w:val="0"/>
              <w:adjustRightInd w:val="0"/>
              <w:ind w:right="74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Pełna nazwa i adres odbiorcy</w:t>
            </w:r>
          </w:p>
        </w:tc>
      </w:tr>
      <w:tr w:rsidR="00E3503D" w:rsidRPr="00E3503D" w:rsidTr="007122A5">
        <w:trPr>
          <w:cantSplit/>
          <w:trHeight w:val="55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suppressAutoHyphens w:val="0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suppressAutoHyphens w:val="0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suppressAutoHyphens w:val="0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Początek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  <w:r w:rsidRPr="00E3503D"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  <w:t>Zakończenie</w:t>
            </w:r>
          </w:p>
        </w:tc>
        <w:tc>
          <w:tcPr>
            <w:tcW w:w="12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E3503D" w:rsidRPr="00E3503D" w:rsidRDefault="00E3503D" w:rsidP="00E3503D">
            <w:pPr>
              <w:suppressAutoHyphens w:val="0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503D" w:rsidRPr="00E3503D" w:rsidRDefault="00E3503D" w:rsidP="00E3503D">
            <w:pPr>
              <w:suppressAutoHyphens w:val="0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E3503D" w:rsidRPr="00E3503D" w:rsidTr="007122A5">
        <w:trPr>
          <w:cantSplit/>
          <w:trHeight w:val="10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E3503D" w:rsidRPr="000B3AF2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  <w:r w:rsidRPr="000B3AF2">
              <w:rPr>
                <w:rFonts w:ascii="Cambria" w:hAnsi="Cambria"/>
                <w:b/>
                <w:bCs/>
                <w:iCs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left="-70"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E3503D" w:rsidRPr="00E3503D" w:rsidTr="007122A5">
        <w:trPr>
          <w:cantSplit/>
          <w:trHeight w:val="10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E3503D" w:rsidRPr="000B3AF2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  <w:r w:rsidRPr="000B3AF2">
              <w:rPr>
                <w:rFonts w:ascii="Cambria" w:hAnsi="Cambria"/>
                <w:b/>
                <w:bCs/>
                <w:iCs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3D" w:rsidRPr="00E3503D" w:rsidRDefault="00E3503D" w:rsidP="00E3503D">
            <w:pPr>
              <w:widowControl w:val="0"/>
              <w:suppressAutoHyphens w:val="0"/>
              <w:adjustRightInd w:val="0"/>
              <w:spacing w:line="360" w:lineRule="atLeast"/>
              <w:ind w:right="72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  <w:u w:val="single"/>
                <w:lang w:eastAsia="pl-PL"/>
              </w:rPr>
            </w:pPr>
          </w:p>
        </w:tc>
      </w:tr>
    </w:tbl>
    <w:p w:rsidR="004572BD" w:rsidRDefault="004572BD" w:rsidP="004572BD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mbria" w:hAnsi="Cambria"/>
          <w:sz w:val="22"/>
          <w:szCs w:val="22"/>
          <w:lang w:eastAsia="pl-PL"/>
        </w:rPr>
      </w:pPr>
    </w:p>
    <w:p w:rsidR="006F56C6" w:rsidRPr="006F56C6" w:rsidRDefault="00885D18" w:rsidP="000F13FE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/>
          <w:b/>
          <w:sz w:val="22"/>
          <w:szCs w:val="22"/>
          <w:lang w:eastAsia="pl-PL"/>
        </w:rPr>
      </w:pPr>
      <w:r w:rsidRPr="006F56C6">
        <w:rPr>
          <w:rFonts w:ascii="Cambria" w:hAnsi="Cambria"/>
          <w:sz w:val="22"/>
          <w:szCs w:val="22"/>
          <w:lang w:eastAsia="pl-PL"/>
        </w:rPr>
        <w:t xml:space="preserve">Oświadczam, że wykazując spełnienie warunku posiadania wiedzy i doświadczenia, </w:t>
      </w:r>
      <w:r w:rsidRPr="006F56C6">
        <w:rPr>
          <w:rFonts w:ascii="Cambria" w:hAnsi="Cambria"/>
          <w:b/>
          <w:sz w:val="22"/>
          <w:szCs w:val="22"/>
          <w:lang w:eastAsia="pl-PL"/>
        </w:rPr>
        <w:t>polegam</w:t>
      </w:r>
      <w:r w:rsidR="004572BD" w:rsidRPr="006F56C6">
        <w:rPr>
          <w:rFonts w:ascii="Cambria" w:hAnsi="Cambria"/>
          <w:b/>
          <w:sz w:val="22"/>
          <w:szCs w:val="22"/>
          <w:lang w:eastAsia="pl-PL"/>
        </w:rPr>
        <w:t>/nie polegam</w:t>
      </w:r>
      <w:r w:rsidRPr="006F56C6">
        <w:rPr>
          <w:rFonts w:ascii="Cambria" w:hAnsi="Cambria"/>
          <w:sz w:val="22"/>
          <w:szCs w:val="22"/>
          <w:lang w:eastAsia="pl-PL"/>
        </w:rPr>
        <w:t>*</w:t>
      </w:r>
      <w:r w:rsidR="00D51E5D" w:rsidRPr="006F56C6">
        <w:rPr>
          <w:rFonts w:ascii="Cambria" w:hAnsi="Cambria"/>
          <w:sz w:val="22"/>
          <w:szCs w:val="22"/>
          <w:lang w:eastAsia="pl-PL"/>
        </w:rPr>
        <w:t>*</w:t>
      </w:r>
      <w:r w:rsidRPr="006F56C6">
        <w:rPr>
          <w:rFonts w:ascii="Cambria" w:hAnsi="Cambria"/>
          <w:sz w:val="22"/>
          <w:szCs w:val="22"/>
          <w:lang w:eastAsia="pl-PL"/>
        </w:rPr>
        <w:t xml:space="preserve"> na zasobach innych podmiotów</w:t>
      </w:r>
      <w:r w:rsidR="006F56C6" w:rsidRPr="006F56C6">
        <w:rPr>
          <w:rFonts w:ascii="Cambria" w:hAnsi="Cambria"/>
          <w:sz w:val="22"/>
          <w:szCs w:val="22"/>
          <w:lang w:eastAsia="pl-PL"/>
        </w:rPr>
        <w:t>..</w:t>
      </w:r>
      <w:r w:rsidRPr="006F56C6">
        <w:rPr>
          <w:rFonts w:ascii="Cambria" w:hAnsi="Cambria"/>
          <w:sz w:val="22"/>
          <w:szCs w:val="22"/>
          <w:lang w:eastAsia="pl-PL"/>
        </w:rPr>
        <w:t xml:space="preserve"> </w:t>
      </w:r>
    </w:p>
    <w:p w:rsidR="00885D18" w:rsidRPr="006F56C6" w:rsidRDefault="00885D18" w:rsidP="000F13FE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/>
          <w:b/>
          <w:sz w:val="22"/>
          <w:szCs w:val="22"/>
          <w:lang w:eastAsia="pl-PL"/>
        </w:rPr>
      </w:pPr>
      <w:r w:rsidRPr="006F56C6">
        <w:rPr>
          <w:rFonts w:ascii="Cambria" w:hAnsi="Cambria"/>
          <w:b/>
          <w:sz w:val="22"/>
          <w:szCs w:val="22"/>
          <w:lang w:eastAsia="pl-PL"/>
        </w:rPr>
        <w:t>Podmioty te będą brały udział w realizacji części zamówienia/zrealizuj</w:t>
      </w:r>
      <w:r w:rsidR="004572BD" w:rsidRPr="006F56C6">
        <w:rPr>
          <w:rFonts w:ascii="Cambria" w:hAnsi="Cambria"/>
          <w:b/>
          <w:sz w:val="22"/>
          <w:szCs w:val="22"/>
          <w:lang w:eastAsia="pl-PL"/>
        </w:rPr>
        <w:t>ę</w:t>
      </w:r>
      <w:r w:rsidRPr="006F56C6">
        <w:rPr>
          <w:rFonts w:ascii="Cambria" w:hAnsi="Cambria"/>
          <w:b/>
          <w:sz w:val="22"/>
          <w:szCs w:val="22"/>
          <w:lang w:eastAsia="pl-PL"/>
        </w:rPr>
        <w:t xml:space="preserve"> przedmiot zamówienia siłami własnymi*</w:t>
      </w:r>
      <w:r w:rsidR="00D51E5D" w:rsidRPr="006F56C6">
        <w:rPr>
          <w:rFonts w:ascii="Cambria" w:hAnsi="Cambria"/>
          <w:b/>
          <w:sz w:val="22"/>
          <w:szCs w:val="22"/>
          <w:lang w:eastAsia="pl-PL"/>
        </w:rPr>
        <w:t>*</w:t>
      </w:r>
      <w:r w:rsidRPr="006F56C6">
        <w:rPr>
          <w:rFonts w:ascii="Cambria" w:hAnsi="Cambria"/>
          <w:b/>
          <w:sz w:val="22"/>
          <w:szCs w:val="22"/>
          <w:lang w:eastAsia="pl-PL"/>
        </w:rPr>
        <w:t>.</w:t>
      </w:r>
    </w:p>
    <w:p w:rsidR="00885D18" w:rsidRPr="00CE2BE3" w:rsidRDefault="00885D18" w:rsidP="004572BD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/>
          <w:sz w:val="22"/>
          <w:szCs w:val="22"/>
          <w:lang w:eastAsia="pl-PL"/>
        </w:rPr>
      </w:pPr>
      <w:r w:rsidRPr="00CE2BE3">
        <w:rPr>
          <w:rFonts w:ascii="Cambria" w:hAnsi="Cambria"/>
          <w:sz w:val="22"/>
          <w:szCs w:val="22"/>
          <w:lang w:eastAsia="pl-PL"/>
        </w:rPr>
        <w:t>Je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li Wykonawca umie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cił w wykazie do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wiadczenie innych podmiotów zobowi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>zany jest udowodni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ć </w:t>
      </w:r>
      <w:r w:rsidRPr="00CE2BE3">
        <w:rPr>
          <w:rFonts w:ascii="Cambria" w:hAnsi="Cambria"/>
          <w:sz w:val="22"/>
          <w:szCs w:val="22"/>
          <w:lang w:eastAsia="pl-PL"/>
        </w:rPr>
        <w:t>Zamawiaj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>cemu, i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ż </w:t>
      </w:r>
      <w:r w:rsidRPr="00CE2BE3">
        <w:rPr>
          <w:rFonts w:ascii="Cambria" w:hAnsi="Cambria"/>
          <w:sz w:val="22"/>
          <w:szCs w:val="22"/>
          <w:lang w:eastAsia="pl-PL"/>
        </w:rPr>
        <w:t>b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ę</w:t>
      </w:r>
      <w:r w:rsidRPr="00CE2BE3">
        <w:rPr>
          <w:rFonts w:ascii="Cambria" w:hAnsi="Cambria"/>
          <w:sz w:val="22"/>
          <w:szCs w:val="22"/>
          <w:lang w:eastAsia="pl-PL"/>
        </w:rPr>
        <w:t>dzie dysponował tym do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wiadczeniem do realizacji przedmiotowego zamówienia, w szczególno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ci przedstawiaj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>c w tym celu pisemne zobowi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>zanie tych podmiotów do oddania mu do dyspozycji wskazanego niezb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ę</w:t>
      </w:r>
      <w:r w:rsidRPr="00CE2BE3">
        <w:rPr>
          <w:rFonts w:ascii="Cambria" w:hAnsi="Cambria"/>
          <w:sz w:val="22"/>
          <w:szCs w:val="22"/>
          <w:lang w:eastAsia="pl-PL"/>
        </w:rPr>
        <w:t>dnego do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wiadczenia na okres korzystania z tego do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 xml:space="preserve">wiadczenia przy wykonywaniu zamówienia. </w:t>
      </w:r>
      <w:r w:rsidRPr="00CE2BE3">
        <w:rPr>
          <w:rFonts w:ascii="Cambria" w:hAnsi="Cambria"/>
          <w:sz w:val="22"/>
          <w:szCs w:val="22"/>
          <w:lang w:eastAsia="pl-PL"/>
        </w:rPr>
        <w:lastRenderedPageBreak/>
        <w:t>Zło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ż</w:t>
      </w:r>
      <w:r w:rsidRPr="00CE2BE3">
        <w:rPr>
          <w:rFonts w:ascii="Cambria" w:hAnsi="Cambria"/>
          <w:sz w:val="22"/>
          <w:szCs w:val="22"/>
          <w:lang w:eastAsia="pl-PL"/>
        </w:rPr>
        <w:t>ony dokument winien zawiera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ć </w:t>
      </w:r>
      <w:r w:rsidRPr="00CE2BE3">
        <w:rPr>
          <w:rFonts w:ascii="Cambria" w:hAnsi="Cambria"/>
          <w:sz w:val="22"/>
          <w:szCs w:val="22"/>
          <w:lang w:eastAsia="pl-PL"/>
        </w:rPr>
        <w:t>równie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ż </w:t>
      </w:r>
      <w:r w:rsidRPr="00CE2BE3">
        <w:rPr>
          <w:rFonts w:ascii="Cambria" w:hAnsi="Cambria"/>
          <w:sz w:val="22"/>
          <w:szCs w:val="22"/>
          <w:lang w:eastAsia="pl-PL"/>
        </w:rPr>
        <w:t>zakres i form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ę </w:t>
      </w:r>
      <w:r w:rsidRPr="00CE2BE3">
        <w:rPr>
          <w:rFonts w:ascii="Cambria" w:hAnsi="Cambria"/>
          <w:sz w:val="22"/>
          <w:szCs w:val="22"/>
          <w:lang w:eastAsia="pl-PL"/>
        </w:rPr>
        <w:t>udost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ę</w:t>
      </w:r>
      <w:r w:rsidRPr="00CE2BE3">
        <w:rPr>
          <w:rFonts w:ascii="Cambria" w:hAnsi="Cambria"/>
          <w:sz w:val="22"/>
          <w:szCs w:val="22"/>
          <w:lang w:eastAsia="pl-PL"/>
        </w:rPr>
        <w:t>pnienia do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wiadczenia.</w:t>
      </w:r>
    </w:p>
    <w:p w:rsidR="007122A5" w:rsidRPr="00CE2BE3" w:rsidRDefault="00885D18" w:rsidP="004572BD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/>
          <w:sz w:val="22"/>
          <w:szCs w:val="22"/>
          <w:lang w:eastAsia="pl-PL"/>
        </w:rPr>
      </w:pPr>
      <w:r w:rsidRPr="00CE2BE3">
        <w:rPr>
          <w:rFonts w:ascii="Cambria" w:hAnsi="Cambria"/>
          <w:sz w:val="22"/>
          <w:szCs w:val="22"/>
          <w:lang w:eastAsia="pl-PL"/>
        </w:rPr>
        <w:t>W sytuacji okre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lonej w pkt 3 Wykonawca winien w kolumnie „UWAGI” zamie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ś</w:t>
      </w:r>
      <w:r w:rsidRPr="00CE2BE3">
        <w:rPr>
          <w:rFonts w:ascii="Cambria" w:hAnsi="Cambria"/>
          <w:sz w:val="22"/>
          <w:szCs w:val="22"/>
          <w:lang w:eastAsia="pl-PL"/>
        </w:rPr>
        <w:t>ci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ć </w:t>
      </w:r>
      <w:r w:rsidRPr="00CE2BE3">
        <w:rPr>
          <w:rFonts w:ascii="Cambria" w:hAnsi="Cambria"/>
          <w:sz w:val="22"/>
          <w:szCs w:val="22"/>
          <w:lang w:eastAsia="pl-PL"/>
        </w:rPr>
        <w:t>informacj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ę</w:t>
      </w:r>
      <w:r w:rsidR="007122A5" w:rsidRPr="00CE2BE3">
        <w:rPr>
          <w:rFonts w:ascii="Cambria" w:eastAsia="TimesNewRoman" w:hAnsi="Cambria" w:cs="TimesNewRoman"/>
          <w:sz w:val="22"/>
          <w:szCs w:val="22"/>
          <w:lang w:eastAsia="pl-PL"/>
        </w:rPr>
        <w:t>:</w:t>
      </w:r>
    </w:p>
    <w:p w:rsidR="007122A5" w:rsidRPr="00CE2BE3" w:rsidRDefault="007122A5" w:rsidP="007122A5">
      <w:pPr>
        <w:widowControl w:val="0"/>
        <w:suppressAutoHyphens w:val="0"/>
        <w:autoSpaceDE w:val="0"/>
        <w:autoSpaceDN w:val="0"/>
        <w:adjustRightInd w:val="0"/>
        <w:ind w:left="284"/>
        <w:jc w:val="both"/>
        <w:rPr>
          <w:rFonts w:ascii="Cambria" w:eastAsia="TimesNewRoman" w:hAnsi="Cambria" w:cs="TimesNewRoman"/>
          <w:sz w:val="22"/>
          <w:szCs w:val="22"/>
          <w:lang w:eastAsia="pl-PL"/>
        </w:rPr>
      </w:pPr>
      <w:r w:rsidRPr="00CE2BE3">
        <w:rPr>
          <w:rFonts w:ascii="Cambria" w:eastAsia="TimesNewRoman" w:hAnsi="Cambria" w:cs="TimesNewRoman"/>
          <w:b/>
          <w:sz w:val="22"/>
          <w:szCs w:val="22"/>
          <w:lang w:eastAsia="pl-PL"/>
        </w:rPr>
        <w:t>„zobowiązanie do współpracy”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 jeżeli zgodnie z postanowieniami art. </w:t>
      </w:r>
      <w:r w:rsidR="006F56C6">
        <w:rPr>
          <w:rFonts w:ascii="Cambria" w:eastAsia="TimesNewRoman" w:hAnsi="Cambria" w:cs="TimesNewRoman"/>
          <w:sz w:val="22"/>
          <w:szCs w:val="22"/>
          <w:lang w:eastAsia="pl-PL"/>
        </w:rPr>
        <w:t>118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 ustawy Wykonawca będzie polegać na zdolnościach technicznych lub zawodowych innych podmiotów – zobowiązany jest również udowodnić Zamawiającemu, że realizując zamówienie, będzie dysponował niezbędnymi zasobami tych podmiotów, w szczególności przedstawiając zobowiązanie tych podmiotów do oddania mu do dyspozycji niezbędnych zasobów na potrzeby realizacji zamówienia (zobowiąz</w:t>
      </w:r>
      <w:r w:rsidR="000D3CFA">
        <w:rPr>
          <w:rFonts w:ascii="Cambria" w:eastAsia="TimesNewRoman" w:hAnsi="Cambria" w:cs="TimesNewRoman"/>
          <w:sz w:val="22"/>
          <w:szCs w:val="22"/>
          <w:lang w:eastAsia="pl-PL"/>
        </w:rPr>
        <w:t>anie stanowi załącznik nr 5 do S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WZ)</w:t>
      </w:r>
    </w:p>
    <w:p w:rsidR="00CE2BE3" w:rsidRPr="00CE2BE3" w:rsidRDefault="00885D18" w:rsidP="00CE2BE3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/>
          <w:sz w:val="22"/>
          <w:szCs w:val="22"/>
          <w:lang w:eastAsia="pl-PL"/>
        </w:rPr>
      </w:pPr>
      <w:r w:rsidRPr="00CE2BE3">
        <w:rPr>
          <w:rFonts w:ascii="Cambria" w:hAnsi="Cambria"/>
          <w:sz w:val="22"/>
          <w:szCs w:val="22"/>
          <w:lang w:eastAsia="pl-PL"/>
        </w:rPr>
        <w:t>W zał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 xml:space="preserve">czeniu </w:t>
      </w:r>
      <w:r w:rsidR="007122A5" w:rsidRPr="00CE2BE3">
        <w:rPr>
          <w:rFonts w:ascii="Cambria" w:hAnsi="Cambria"/>
          <w:sz w:val="22"/>
          <w:szCs w:val="22"/>
          <w:lang w:eastAsia="pl-PL"/>
        </w:rPr>
        <w:t xml:space="preserve">do w/w wykazu </w:t>
      </w:r>
      <w:r w:rsidRPr="00CE2BE3">
        <w:rPr>
          <w:rFonts w:ascii="Cambria" w:hAnsi="Cambria"/>
          <w:sz w:val="22"/>
          <w:szCs w:val="22"/>
          <w:lang w:eastAsia="pl-PL"/>
        </w:rPr>
        <w:t>Wykonawca winien zło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ż</w:t>
      </w:r>
      <w:r w:rsidRPr="00CE2BE3">
        <w:rPr>
          <w:rFonts w:ascii="Cambria" w:hAnsi="Cambria"/>
          <w:sz w:val="22"/>
          <w:szCs w:val="22"/>
          <w:lang w:eastAsia="pl-PL"/>
        </w:rPr>
        <w:t>y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 xml:space="preserve">ć </w:t>
      </w:r>
      <w:r w:rsidRPr="00CE2BE3">
        <w:rPr>
          <w:rFonts w:ascii="Cambria" w:hAnsi="Cambria"/>
          <w:sz w:val="22"/>
          <w:szCs w:val="22"/>
          <w:lang w:eastAsia="pl-PL"/>
        </w:rPr>
        <w:t>Zamawiaj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>cemu dokumenty</w:t>
      </w:r>
      <w:r w:rsidR="00CE2BE3" w:rsidRPr="00CE2BE3">
        <w:rPr>
          <w:rFonts w:ascii="Cambria" w:hAnsi="Cambria"/>
          <w:sz w:val="22"/>
          <w:szCs w:val="22"/>
          <w:lang w:eastAsia="pl-PL"/>
        </w:rPr>
        <w:t xml:space="preserve"> - dowody</w:t>
      </w:r>
      <w:r w:rsidRPr="00CE2BE3">
        <w:rPr>
          <w:rFonts w:ascii="Cambria" w:hAnsi="Cambria"/>
          <w:sz w:val="22"/>
          <w:szCs w:val="22"/>
          <w:lang w:eastAsia="pl-PL"/>
        </w:rPr>
        <w:t xml:space="preserve"> potwierdzaj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ą</w:t>
      </w:r>
      <w:r w:rsidRPr="00CE2BE3">
        <w:rPr>
          <w:rFonts w:ascii="Cambria" w:hAnsi="Cambria"/>
          <w:sz w:val="22"/>
          <w:szCs w:val="22"/>
          <w:lang w:eastAsia="pl-PL"/>
        </w:rPr>
        <w:t xml:space="preserve">ce, 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ż</w:t>
      </w:r>
      <w:r w:rsidRPr="00CE2BE3">
        <w:rPr>
          <w:rFonts w:ascii="Cambria" w:hAnsi="Cambria"/>
          <w:sz w:val="22"/>
          <w:szCs w:val="22"/>
          <w:lang w:eastAsia="pl-PL"/>
        </w:rPr>
        <w:t>e wykazane wy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ż</w:t>
      </w:r>
      <w:r w:rsidRPr="00CE2BE3">
        <w:rPr>
          <w:rFonts w:ascii="Cambria" w:hAnsi="Cambria"/>
          <w:sz w:val="22"/>
          <w:szCs w:val="22"/>
          <w:lang w:eastAsia="pl-PL"/>
        </w:rPr>
        <w:t>ej roboty budowlane zostały wykonane nale</w:t>
      </w:r>
      <w:r w:rsidRPr="00CE2BE3">
        <w:rPr>
          <w:rFonts w:ascii="Cambria" w:eastAsia="TimesNewRoman" w:hAnsi="Cambria" w:cs="TimesNewRoman"/>
          <w:sz w:val="22"/>
          <w:szCs w:val="22"/>
          <w:lang w:eastAsia="pl-PL"/>
        </w:rPr>
        <w:t>ż</w:t>
      </w:r>
      <w:r w:rsidRPr="00CE2BE3">
        <w:rPr>
          <w:rFonts w:ascii="Cambria" w:hAnsi="Cambria"/>
          <w:sz w:val="22"/>
          <w:szCs w:val="22"/>
          <w:lang w:eastAsia="pl-PL"/>
        </w:rPr>
        <w:t>ycie, zgodnie z</w:t>
      </w:r>
      <w:r w:rsidR="007122A5" w:rsidRPr="00CE2BE3">
        <w:rPr>
          <w:rFonts w:ascii="Cambria" w:hAnsi="Cambria"/>
          <w:sz w:val="22"/>
          <w:szCs w:val="22"/>
          <w:lang w:eastAsia="pl-PL"/>
        </w:rPr>
        <w:t xml:space="preserve"> przepisami prawa, </w:t>
      </w:r>
      <w:r w:rsidRPr="00CE2BE3">
        <w:rPr>
          <w:rFonts w:ascii="Cambria" w:hAnsi="Cambria"/>
          <w:sz w:val="22"/>
          <w:szCs w:val="22"/>
          <w:lang w:eastAsia="pl-PL"/>
        </w:rPr>
        <w:t xml:space="preserve"> zasadami sztuki bu</w:t>
      </w:r>
      <w:r w:rsidR="00CE2BE3" w:rsidRPr="00CE2BE3">
        <w:rPr>
          <w:rFonts w:ascii="Cambria" w:hAnsi="Cambria"/>
          <w:sz w:val="22"/>
          <w:szCs w:val="22"/>
          <w:lang w:eastAsia="pl-PL"/>
        </w:rPr>
        <w:t>dowlanej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 – inne dokumenty.</w:t>
      </w:r>
    </w:p>
    <w:p w:rsidR="00A8319E" w:rsidRPr="00885D18" w:rsidRDefault="00A8319E" w:rsidP="004572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122A5" w:rsidRDefault="007122A5" w:rsidP="00D30F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122A5" w:rsidRDefault="007122A5" w:rsidP="00D30F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122A5" w:rsidRDefault="007122A5" w:rsidP="00D30F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30FAB" w:rsidRPr="00EB5DE3" w:rsidRDefault="00D30FAB" w:rsidP="00D30F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6F56C6" w:rsidRDefault="006F56C6" w:rsidP="006F56C6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6F56C6" w:rsidRPr="00BB0088" w:rsidRDefault="006F56C6" w:rsidP="004E3403">
      <w:pPr>
        <w:spacing w:line="360" w:lineRule="auto"/>
        <w:ind w:left="5670"/>
        <w:jc w:val="both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  <w:r w:rsidRPr="00BB0088">
        <w:rPr>
          <w:rFonts w:ascii="Cambria" w:hAnsi="Cambria" w:cs="Arial"/>
          <w:i/>
          <w:color w:val="BFBFBF" w:themeColor="background1" w:themeShade="BF"/>
          <w:sz w:val="16"/>
          <w:szCs w:val="16"/>
        </w:rPr>
        <w:t>Dokument musi być podpisany kwalifikowanym podpisem elektronicznym lub podpisem zaufanym lub elektronicznym podpisem osobistym</w:t>
      </w:r>
    </w:p>
    <w:p w:rsidR="00E63548" w:rsidRDefault="00E63548" w:rsidP="00791C9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63548" w:rsidRDefault="00E63548" w:rsidP="007C29CA">
      <w:pPr>
        <w:spacing w:before="120"/>
        <w:jc w:val="both"/>
        <w:rPr>
          <w:rFonts w:ascii="Cambria" w:hAnsi="Cambria" w:cs="Arial"/>
          <w:bCs/>
          <w:strike/>
          <w:sz w:val="22"/>
          <w:szCs w:val="22"/>
        </w:rPr>
      </w:pPr>
      <w:r w:rsidRPr="00CE2BE3">
        <w:rPr>
          <w:rFonts w:ascii="Cambria" w:hAnsi="Cambria" w:cs="Arial"/>
          <w:bCs/>
          <w:sz w:val="18"/>
          <w:szCs w:val="18"/>
        </w:rPr>
        <w:t>*</w:t>
      </w:r>
      <w:r w:rsidRPr="00CE2BE3">
        <w:rPr>
          <w:rFonts w:ascii="Cambria" w:hAnsi="Cambria" w:cs="Arial"/>
          <w:bCs/>
          <w:sz w:val="22"/>
          <w:szCs w:val="22"/>
        </w:rPr>
        <w:t>Przez „</w:t>
      </w:r>
      <w:r w:rsidRPr="00CE2BE3">
        <w:rPr>
          <w:rFonts w:ascii="Cambria" w:hAnsi="Cambria" w:cs="Arial"/>
          <w:bCs/>
          <w:i/>
          <w:iCs/>
          <w:sz w:val="22"/>
          <w:szCs w:val="22"/>
        </w:rPr>
        <w:t>główne</w:t>
      </w:r>
      <w:r w:rsidRPr="00CE2BE3">
        <w:rPr>
          <w:rFonts w:ascii="Cambria" w:hAnsi="Cambria" w:cs="Arial"/>
          <w:bCs/>
          <w:sz w:val="22"/>
          <w:szCs w:val="22"/>
        </w:rPr>
        <w:t xml:space="preserve">” </w:t>
      </w:r>
      <w:r w:rsidR="00885D18" w:rsidRPr="00CE2BE3">
        <w:rPr>
          <w:rFonts w:ascii="Cambria" w:hAnsi="Cambria" w:cs="Arial"/>
          <w:bCs/>
          <w:sz w:val="22"/>
          <w:szCs w:val="22"/>
        </w:rPr>
        <w:t>roboty</w:t>
      </w:r>
      <w:r w:rsidRPr="00CE2BE3">
        <w:rPr>
          <w:rFonts w:ascii="Cambria" w:hAnsi="Cambria" w:cs="Arial"/>
          <w:bCs/>
          <w:sz w:val="22"/>
          <w:szCs w:val="22"/>
        </w:rPr>
        <w:t xml:space="preserve"> należy rozumieć </w:t>
      </w:r>
      <w:r w:rsidR="00885D18" w:rsidRPr="00CE2BE3">
        <w:rPr>
          <w:rFonts w:ascii="Cambria" w:hAnsi="Cambria" w:cs="Arial"/>
          <w:bCs/>
          <w:sz w:val="22"/>
          <w:szCs w:val="22"/>
        </w:rPr>
        <w:t>roboty</w:t>
      </w:r>
      <w:r w:rsidRPr="00CE2BE3">
        <w:rPr>
          <w:rFonts w:ascii="Cambria" w:hAnsi="Cambria" w:cs="Arial"/>
          <w:bCs/>
          <w:sz w:val="22"/>
          <w:szCs w:val="22"/>
        </w:rPr>
        <w:t xml:space="preserve"> (umowy)</w:t>
      </w:r>
      <w:r w:rsidR="000D3CFA">
        <w:rPr>
          <w:rFonts w:ascii="Cambria" w:hAnsi="Cambria" w:cs="Arial"/>
          <w:bCs/>
          <w:sz w:val="22"/>
          <w:szCs w:val="22"/>
        </w:rPr>
        <w:t xml:space="preserve"> na potwierdzenie opisanego w S</w:t>
      </w:r>
      <w:bookmarkStart w:id="0" w:name="_GoBack"/>
      <w:bookmarkEnd w:id="0"/>
      <w:r w:rsidRPr="00CE2BE3">
        <w:rPr>
          <w:rFonts w:ascii="Cambria" w:hAnsi="Cambria" w:cs="Arial"/>
          <w:bCs/>
          <w:sz w:val="22"/>
          <w:szCs w:val="22"/>
        </w:rPr>
        <w:t xml:space="preserve">WZ minimalnego warunku udziału w postępowaniu, tj. spełniające ten warunek pod względem przedmiotowym oraz </w:t>
      </w:r>
      <w:r w:rsidRPr="007C29CA">
        <w:rPr>
          <w:rFonts w:ascii="Cambria" w:hAnsi="Cambria" w:cs="Arial"/>
          <w:bCs/>
          <w:sz w:val="22"/>
          <w:szCs w:val="22"/>
        </w:rPr>
        <w:t>wartościowym</w:t>
      </w:r>
      <w:r w:rsidR="0062505C">
        <w:rPr>
          <w:rFonts w:ascii="Cambria" w:hAnsi="Cambria" w:cs="Arial"/>
          <w:bCs/>
          <w:sz w:val="22"/>
          <w:szCs w:val="22"/>
        </w:rPr>
        <w:t>.</w:t>
      </w:r>
      <w:r w:rsidRPr="007C29CA">
        <w:rPr>
          <w:rFonts w:ascii="Cambria" w:hAnsi="Cambria" w:cs="Arial"/>
          <w:bCs/>
          <w:strike/>
          <w:sz w:val="22"/>
          <w:szCs w:val="22"/>
        </w:rPr>
        <w:t xml:space="preserve"> </w:t>
      </w:r>
    </w:p>
    <w:p w:rsidR="00CE2BE3" w:rsidRDefault="00CE2BE3" w:rsidP="007C29CA">
      <w:pPr>
        <w:spacing w:before="120"/>
        <w:jc w:val="both"/>
        <w:rPr>
          <w:rFonts w:ascii="Cambria" w:hAnsi="Cambria" w:cs="Arial"/>
          <w:bCs/>
          <w:strike/>
          <w:sz w:val="22"/>
          <w:szCs w:val="22"/>
        </w:rPr>
      </w:pPr>
    </w:p>
    <w:p w:rsidR="00CE2BE3" w:rsidRPr="00CE2BE3" w:rsidRDefault="00CE2BE3" w:rsidP="00CE2BE3">
      <w:pPr>
        <w:spacing w:before="120"/>
        <w:rPr>
          <w:rFonts w:ascii="Cambria" w:hAnsi="Cambria" w:cs="Cambria"/>
          <w:sz w:val="22"/>
          <w:szCs w:val="22"/>
        </w:rPr>
      </w:pPr>
      <w:r w:rsidRPr="00CE2BE3">
        <w:rPr>
          <w:rFonts w:ascii="Cambria" w:hAnsi="Cambria" w:cs="Cambria"/>
          <w:sz w:val="22"/>
          <w:szCs w:val="22"/>
        </w:rPr>
        <w:t xml:space="preserve">**- niepotrzebne skreślić </w:t>
      </w:r>
    </w:p>
    <w:p w:rsidR="00CE2BE3" w:rsidRPr="00885D18" w:rsidRDefault="00CE2BE3" w:rsidP="007C29CA">
      <w:pPr>
        <w:spacing w:before="120"/>
        <w:jc w:val="both"/>
        <w:rPr>
          <w:rFonts w:ascii="Cambria" w:hAnsi="Cambria" w:cs="Arial"/>
          <w:bCs/>
          <w:strike/>
          <w:color w:val="FF0000"/>
          <w:sz w:val="22"/>
          <w:szCs w:val="22"/>
        </w:rPr>
      </w:pPr>
    </w:p>
    <w:sectPr w:rsidR="00CE2BE3" w:rsidRPr="00885D1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BEE" w:rsidRDefault="00363BEE">
      <w:r>
        <w:separator/>
      </w:r>
    </w:p>
  </w:endnote>
  <w:endnote w:type="continuationSeparator" w:id="0">
    <w:p w:rsidR="00363BEE" w:rsidRDefault="0036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D49" w:rsidRPr="00493FE8" w:rsidRDefault="002C0140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114D49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D3CFA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114D49" w:rsidRPr="00493FE8">
      <w:rPr>
        <w:rFonts w:ascii="Cambria" w:hAnsi="Cambria"/>
        <w:sz w:val="16"/>
        <w:szCs w:val="16"/>
      </w:rPr>
      <w:t xml:space="preserve"> | </w:t>
    </w:r>
    <w:r w:rsidR="00114D49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114D49" w:rsidRPr="00493FE8" w:rsidRDefault="00114D49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BEE" w:rsidRDefault="00363BEE">
      <w:r>
        <w:separator/>
      </w:r>
    </w:p>
  </w:footnote>
  <w:footnote w:type="continuationSeparator" w:id="0">
    <w:p w:rsidR="00363BEE" w:rsidRDefault="00363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2A5" w:rsidRPr="007122A5" w:rsidRDefault="007122A5" w:rsidP="007122A5">
    <w:pPr>
      <w:pStyle w:val="Nagwek"/>
      <w:jc w:val="right"/>
      <w:rPr>
        <w:b/>
      </w:rPr>
    </w:pPr>
    <w:r w:rsidRPr="007122A5">
      <w:rPr>
        <w:b/>
      </w:rPr>
      <w:t>Załącznik nr 7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D49" w:rsidRPr="00913B5B" w:rsidRDefault="00114D49" w:rsidP="00026BF5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</w:t>
    </w:r>
  </w:p>
  <w:p w:rsidR="00114D49" w:rsidRDefault="00114D49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114D49" w:rsidRDefault="00114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26E62B7"/>
    <w:multiLevelType w:val="singleLevel"/>
    <w:tmpl w:val="8DD6B812"/>
    <w:lvl w:ilvl="0">
      <w:start w:val="8"/>
      <w:numFmt w:val="decimal"/>
      <w:lvlText w:val="3.%1."/>
      <w:legacy w:legacy="1" w:legacySpace="0" w:legacyIndent="720"/>
      <w:lvlJc w:val="left"/>
      <w:pPr>
        <w:ind w:left="0" w:firstLine="0"/>
      </w:pPr>
      <w:rPr>
        <w:rFonts w:ascii="Palatino Linotype" w:hAnsi="Palatino Linotype" w:hint="default"/>
      </w:rPr>
    </w:lvl>
  </w:abstractNum>
  <w:abstractNum w:abstractNumId="27" w15:restartNumberingAfterBreak="0">
    <w:nsid w:val="144B3AC8"/>
    <w:multiLevelType w:val="singleLevel"/>
    <w:tmpl w:val="85A6BE80"/>
    <w:lvl w:ilvl="0">
      <w:start w:val="1"/>
      <w:numFmt w:val="lowerLetter"/>
      <w:lvlText w:val="%1)"/>
      <w:legacy w:legacy="1" w:legacySpace="0" w:legacyIndent="230"/>
      <w:lvlJc w:val="left"/>
      <w:pPr>
        <w:ind w:left="0" w:firstLine="0"/>
      </w:pPr>
      <w:rPr>
        <w:rFonts w:ascii="Palatino Linotype" w:hAnsi="Palatino Linotype" w:hint="default"/>
      </w:rPr>
    </w:lvl>
  </w:abstractNum>
  <w:abstractNum w:abstractNumId="28" w15:restartNumberingAfterBreak="0">
    <w:nsid w:val="1D157772"/>
    <w:multiLevelType w:val="singleLevel"/>
    <w:tmpl w:val="32BA859C"/>
    <w:lvl w:ilvl="0">
      <w:start w:val="1"/>
      <w:numFmt w:val="lowerLetter"/>
      <w:lvlText w:val="%1)"/>
      <w:legacy w:legacy="1" w:legacySpace="0" w:legacyIndent="225"/>
      <w:lvlJc w:val="left"/>
      <w:pPr>
        <w:ind w:left="0" w:firstLine="0"/>
      </w:pPr>
      <w:rPr>
        <w:rFonts w:ascii="Palatino Linotype" w:hAnsi="Palatino Linotype" w:hint="default"/>
      </w:rPr>
    </w:lvl>
  </w:abstractNum>
  <w:abstractNum w:abstractNumId="29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0" w15:restartNumberingAfterBreak="0">
    <w:nsid w:val="26176BFA"/>
    <w:multiLevelType w:val="hybridMultilevel"/>
    <w:tmpl w:val="6ED66F5C"/>
    <w:lvl w:ilvl="0" w:tplc="EAFC5DF8">
      <w:start w:val="1"/>
      <w:numFmt w:val="lowerLetter"/>
      <w:lvlText w:val="%1)"/>
      <w:lvlJc w:val="left"/>
      <w:pPr>
        <w:ind w:left="26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1" w15:restartNumberingAfterBreak="0">
    <w:nsid w:val="26827A86"/>
    <w:multiLevelType w:val="hybridMultilevel"/>
    <w:tmpl w:val="800A709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34FA2180"/>
    <w:multiLevelType w:val="hybridMultilevel"/>
    <w:tmpl w:val="8DA0D5AE"/>
    <w:lvl w:ilvl="0" w:tplc="A0A67B24">
      <w:start w:val="1"/>
      <w:numFmt w:val="lowerLetter"/>
      <w:lvlText w:val="%1)"/>
      <w:lvlJc w:val="left"/>
      <w:pPr>
        <w:ind w:left="3005" w:hanging="7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C06318"/>
    <w:multiLevelType w:val="multilevel"/>
    <w:tmpl w:val="B81C80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01E531F"/>
    <w:multiLevelType w:val="hybridMultilevel"/>
    <w:tmpl w:val="DBB43136"/>
    <w:lvl w:ilvl="0" w:tplc="69E036AC">
      <w:start w:val="1"/>
      <w:numFmt w:val="lowerLetter"/>
      <w:lvlText w:val="%1)"/>
      <w:lvlJc w:val="left"/>
      <w:pPr>
        <w:ind w:left="3005" w:hanging="7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4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 w15:restartNumberingAfterBreak="0">
    <w:nsid w:val="654375C7"/>
    <w:multiLevelType w:val="hybridMultilevel"/>
    <w:tmpl w:val="8290386C"/>
    <w:lvl w:ilvl="0" w:tplc="01C06EA8">
      <w:start w:val="1"/>
      <w:numFmt w:val="lowerLetter"/>
      <w:lvlText w:val="%1)"/>
      <w:lvlJc w:val="left"/>
      <w:pPr>
        <w:ind w:left="3005" w:hanging="7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60546"/>
    <w:multiLevelType w:val="hybridMultilevel"/>
    <w:tmpl w:val="DD9AE5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4"/>
  </w:num>
  <w:num w:numId="2">
    <w:abstractNumId w:val="38"/>
  </w:num>
  <w:num w:numId="3">
    <w:abstractNumId w:val="39"/>
  </w:num>
  <w:num w:numId="4">
    <w:abstractNumId w:val="40"/>
  </w:num>
  <w:num w:numId="5">
    <w:abstractNumId w:val="29"/>
  </w:num>
  <w:num w:numId="6">
    <w:abstractNumId w:val="34"/>
  </w:num>
  <w:num w:numId="7">
    <w:abstractNumId w:val="32"/>
  </w:num>
  <w:num w:numId="8">
    <w:abstractNumId w:val="35"/>
  </w:num>
  <w:num w:numId="9">
    <w:abstractNumId w:val="26"/>
    <w:lvlOverride w:ilvl="0">
      <w:startOverride w:val="8"/>
    </w:lvlOverride>
  </w:num>
  <w:num w:numId="10">
    <w:abstractNumId w:val="28"/>
    <w:lvlOverride w:ilvl="0">
      <w:startOverride w:val="1"/>
    </w:lvlOverride>
  </w:num>
  <w:num w:numId="11">
    <w:abstractNumId w:val="27"/>
    <w:lvlOverride w:ilvl="0">
      <w:startOverride w:val="1"/>
    </w:lvlOverride>
  </w:num>
  <w:num w:numId="12">
    <w:abstractNumId w:val="36"/>
  </w:num>
  <w:num w:numId="13">
    <w:abstractNumId w:val="37"/>
  </w:num>
  <w:num w:numId="14">
    <w:abstractNumId w:val="33"/>
  </w:num>
  <w:num w:numId="15">
    <w:abstractNumId w:val="41"/>
  </w:num>
  <w:num w:numId="16">
    <w:abstractNumId w:val="31"/>
  </w:num>
  <w:num w:numId="17">
    <w:abstractNumId w:val="30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8A7"/>
    <w:rsid w:val="000054CB"/>
    <w:rsid w:val="000064F0"/>
    <w:rsid w:val="0000654F"/>
    <w:rsid w:val="00006F53"/>
    <w:rsid w:val="00011C75"/>
    <w:rsid w:val="00015128"/>
    <w:rsid w:val="0001557A"/>
    <w:rsid w:val="00020A45"/>
    <w:rsid w:val="00020E5F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183"/>
    <w:rsid w:val="00067E0F"/>
    <w:rsid w:val="000708CE"/>
    <w:rsid w:val="00070FDA"/>
    <w:rsid w:val="0007380A"/>
    <w:rsid w:val="0007538A"/>
    <w:rsid w:val="00081839"/>
    <w:rsid w:val="0008241E"/>
    <w:rsid w:val="000825CE"/>
    <w:rsid w:val="0009111C"/>
    <w:rsid w:val="00091245"/>
    <w:rsid w:val="00092DAD"/>
    <w:rsid w:val="000A17C7"/>
    <w:rsid w:val="000A61E6"/>
    <w:rsid w:val="000A68E5"/>
    <w:rsid w:val="000B1038"/>
    <w:rsid w:val="000B285B"/>
    <w:rsid w:val="000B33D6"/>
    <w:rsid w:val="000B3AF2"/>
    <w:rsid w:val="000B658C"/>
    <w:rsid w:val="000B6AD3"/>
    <w:rsid w:val="000B7914"/>
    <w:rsid w:val="000B7C21"/>
    <w:rsid w:val="000C2B75"/>
    <w:rsid w:val="000C3C7A"/>
    <w:rsid w:val="000C4CDF"/>
    <w:rsid w:val="000C55A6"/>
    <w:rsid w:val="000C5993"/>
    <w:rsid w:val="000C7379"/>
    <w:rsid w:val="000D0B9D"/>
    <w:rsid w:val="000D3CFA"/>
    <w:rsid w:val="000D4552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4C6F"/>
    <w:rsid w:val="000F7F11"/>
    <w:rsid w:val="00102C61"/>
    <w:rsid w:val="00102E72"/>
    <w:rsid w:val="00102F78"/>
    <w:rsid w:val="00103989"/>
    <w:rsid w:val="00111524"/>
    <w:rsid w:val="00111526"/>
    <w:rsid w:val="00111D48"/>
    <w:rsid w:val="00114D49"/>
    <w:rsid w:val="00115A3E"/>
    <w:rsid w:val="0012412D"/>
    <w:rsid w:val="00124971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67B24"/>
    <w:rsid w:val="0017070F"/>
    <w:rsid w:val="00174E66"/>
    <w:rsid w:val="00175321"/>
    <w:rsid w:val="00176527"/>
    <w:rsid w:val="001831EE"/>
    <w:rsid w:val="001852A1"/>
    <w:rsid w:val="00190666"/>
    <w:rsid w:val="00193E85"/>
    <w:rsid w:val="0019446E"/>
    <w:rsid w:val="00197118"/>
    <w:rsid w:val="001A0C92"/>
    <w:rsid w:val="001A1590"/>
    <w:rsid w:val="001A3C3F"/>
    <w:rsid w:val="001A7188"/>
    <w:rsid w:val="001B224A"/>
    <w:rsid w:val="001B6625"/>
    <w:rsid w:val="001B752F"/>
    <w:rsid w:val="001C0207"/>
    <w:rsid w:val="001C208E"/>
    <w:rsid w:val="001C2F87"/>
    <w:rsid w:val="001C3DD1"/>
    <w:rsid w:val="001C4501"/>
    <w:rsid w:val="001C769C"/>
    <w:rsid w:val="001C7FF2"/>
    <w:rsid w:val="001D172C"/>
    <w:rsid w:val="001D7446"/>
    <w:rsid w:val="001E0209"/>
    <w:rsid w:val="001E0ADF"/>
    <w:rsid w:val="001E3CF4"/>
    <w:rsid w:val="001F3EF9"/>
    <w:rsid w:val="001F5A27"/>
    <w:rsid w:val="001F5A7E"/>
    <w:rsid w:val="00200EB3"/>
    <w:rsid w:val="002026B9"/>
    <w:rsid w:val="00203914"/>
    <w:rsid w:val="00207842"/>
    <w:rsid w:val="002237F6"/>
    <w:rsid w:val="00223922"/>
    <w:rsid w:val="00225AF8"/>
    <w:rsid w:val="002333A0"/>
    <w:rsid w:val="00234C12"/>
    <w:rsid w:val="00236704"/>
    <w:rsid w:val="00236C58"/>
    <w:rsid w:val="0024139B"/>
    <w:rsid w:val="00241E19"/>
    <w:rsid w:val="00241FAC"/>
    <w:rsid w:val="00244C01"/>
    <w:rsid w:val="00250524"/>
    <w:rsid w:val="00255209"/>
    <w:rsid w:val="00255873"/>
    <w:rsid w:val="002603CC"/>
    <w:rsid w:val="002631AA"/>
    <w:rsid w:val="00263AFD"/>
    <w:rsid w:val="00266FDF"/>
    <w:rsid w:val="00270C75"/>
    <w:rsid w:val="002757FA"/>
    <w:rsid w:val="00276FC7"/>
    <w:rsid w:val="0027745E"/>
    <w:rsid w:val="0027799E"/>
    <w:rsid w:val="00281000"/>
    <w:rsid w:val="00281A20"/>
    <w:rsid w:val="00282553"/>
    <w:rsid w:val="0028272B"/>
    <w:rsid w:val="002852F9"/>
    <w:rsid w:val="00295D98"/>
    <w:rsid w:val="00296CF8"/>
    <w:rsid w:val="002978EA"/>
    <w:rsid w:val="002A2E2A"/>
    <w:rsid w:val="002A4539"/>
    <w:rsid w:val="002A5139"/>
    <w:rsid w:val="002A604E"/>
    <w:rsid w:val="002A6D2F"/>
    <w:rsid w:val="002A6FBF"/>
    <w:rsid w:val="002B0BE8"/>
    <w:rsid w:val="002B1633"/>
    <w:rsid w:val="002B1E8F"/>
    <w:rsid w:val="002B2B7C"/>
    <w:rsid w:val="002B377C"/>
    <w:rsid w:val="002B4E7F"/>
    <w:rsid w:val="002B6B8F"/>
    <w:rsid w:val="002B7B51"/>
    <w:rsid w:val="002C0140"/>
    <w:rsid w:val="002C409C"/>
    <w:rsid w:val="002C6ECA"/>
    <w:rsid w:val="002D5979"/>
    <w:rsid w:val="002D642D"/>
    <w:rsid w:val="002E207D"/>
    <w:rsid w:val="002E416F"/>
    <w:rsid w:val="002F2D9C"/>
    <w:rsid w:val="002F352D"/>
    <w:rsid w:val="002F5C0E"/>
    <w:rsid w:val="002F74B6"/>
    <w:rsid w:val="00302A58"/>
    <w:rsid w:val="00303560"/>
    <w:rsid w:val="00304047"/>
    <w:rsid w:val="003053D1"/>
    <w:rsid w:val="00307D89"/>
    <w:rsid w:val="00312C12"/>
    <w:rsid w:val="00313DD1"/>
    <w:rsid w:val="00321FF8"/>
    <w:rsid w:val="00322136"/>
    <w:rsid w:val="0032236D"/>
    <w:rsid w:val="00325C9D"/>
    <w:rsid w:val="003263A9"/>
    <w:rsid w:val="00333E5C"/>
    <w:rsid w:val="003358F3"/>
    <w:rsid w:val="00335DD3"/>
    <w:rsid w:val="00336101"/>
    <w:rsid w:val="00342FDA"/>
    <w:rsid w:val="003505ED"/>
    <w:rsid w:val="0035299D"/>
    <w:rsid w:val="003535C9"/>
    <w:rsid w:val="003537E3"/>
    <w:rsid w:val="00353BC1"/>
    <w:rsid w:val="003566F9"/>
    <w:rsid w:val="00356A0C"/>
    <w:rsid w:val="0036029D"/>
    <w:rsid w:val="003605F0"/>
    <w:rsid w:val="00360E85"/>
    <w:rsid w:val="00363BEE"/>
    <w:rsid w:val="00363E5B"/>
    <w:rsid w:val="0036685F"/>
    <w:rsid w:val="00372C2C"/>
    <w:rsid w:val="00377960"/>
    <w:rsid w:val="00382DDB"/>
    <w:rsid w:val="00384708"/>
    <w:rsid w:val="0038748A"/>
    <w:rsid w:val="003923AA"/>
    <w:rsid w:val="003A188D"/>
    <w:rsid w:val="003B0127"/>
    <w:rsid w:val="003B015A"/>
    <w:rsid w:val="003B0EBE"/>
    <w:rsid w:val="003B1109"/>
    <w:rsid w:val="003B28B1"/>
    <w:rsid w:val="003B2A6C"/>
    <w:rsid w:val="003B5EAA"/>
    <w:rsid w:val="003B61A7"/>
    <w:rsid w:val="003C1610"/>
    <w:rsid w:val="003C425C"/>
    <w:rsid w:val="003D132E"/>
    <w:rsid w:val="003D1E3B"/>
    <w:rsid w:val="003D2AE5"/>
    <w:rsid w:val="003D6213"/>
    <w:rsid w:val="003E0BAF"/>
    <w:rsid w:val="003E0C22"/>
    <w:rsid w:val="003E17BD"/>
    <w:rsid w:val="003E493D"/>
    <w:rsid w:val="003F2294"/>
    <w:rsid w:val="003F2856"/>
    <w:rsid w:val="003F383B"/>
    <w:rsid w:val="003F508F"/>
    <w:rsid w:val="00400DF7"/>
    <w:rsid w:val="0040209B"/>
    <w:rsid w:val="00403F42"/>
    <w:rsid w:val="0040522B"/>
    <w:rsid w:val="00413305"/>
    <w:rsid w:val="00413C83"/>
    <w:rsid w:val="00416837"/>
    <w:rsid w:val="004176F8"/>
    <w:rsid w:val="00420818"/>
    <w:rsid w:val="004255F5"/>
    <w:rsid w:val="0042693B"/>
    <w:rsid w:val="00427960"/>
    <w:rsid w:val="00432F55"/>
    <w:rsid w:val="00433300"/>
    <w:rsid w:val="00433FD3"/>
    <w:rsid w:val="00434F0C"/>
    <w:rsid w:val="00435265"/>
    <w:rsid w:val="00437288"/>
    <w:rsid w:val="00441D3D"/>
    <w:rsid w:val="00443576"/>
    <w:rsid w:val="00444609"/>
    <w:rsid w:val="004453A8"/>
    <w:rsid w:val="0044688F"/>
    <w:rsid w:val="00447B6F"/>
    <w:rsid w:val="00451A44"/>
    <w:rsid w:val="00455AFF"/>
    <w:rsid w:val="004562AB"/>
    <w:rsid w:val="004572BD"/>
    <w:rsid w:val="00462831"/>
    <w:rsid w:val="0046498D"/>
    <w:rsid w:val="004653F9"/>
    <w:rsid w:val="00465C5C"/>
    <w:rsid w:val="00465FBB"/>
    <w:rsid w:val="00466CF3"/>
    <w:rsid w:val="004672EC"/>
    <w:rsid w:val="0047030B"/>
    <w:rsid w:val="00471194"/>
    <w:rsid w:val="004720A7"/>
    <w:rsid w:val="0047504B"/>
    <w:rsid w:val="00482159"/>
    <w:rsid w:val="00482BC8"/>
    <w:rsid w:val="00485FA2"/>
    <w:rsid w:val="00486997"/>
    <w:rsid w:val="00487923"/>
    <w:rsid w:val="0049324C"/>
    <w:rsid w:val="00493FE8"/>
    <w:rsid w:val="004A0072"/>
    <w:rsid w:val="004A0D6D"/>
    <w:rsid w:val="004A52AD"/>
    <w:rsid w:val="004A57AE"/>
    <w:rsid w:val="004A6DB8"/>
    <w:rsid w:val="004B2FB6"/>
    <w:rsid w:val="004B31A6"/>
    <w:rsid w:val="004C092F"/>
    <w:rsid w:val="004C099B"/>
    <w:rsid w:val="004C1B87"/>
    <w:rsid w:val="004C704E"/>
    <w:rsid w:val="004D6E5C"/>
    <w:rsid w:val="004D70CE"/>
    <w:rsid w:val="004D7CDD"/>
    <w:rsid w:val="004E0C25"/>
    <w:rsid w:val="004E193A"/>
    <w:rsid w:val="004E2145"/>
    <w:rsid w:val="004E3403"/>
    <w:rsid w:val="004E5479"/>
    <w:rsid w:val="004E6915"/>
    <w:rsid w:val="004E74E0"/>
    <w:rsid w:val="004F22B9"/>
    <w:rsid w:val="004F397E"/>
    <w:rsid w:val="004F646B"/>
    <w:rsid w:val="004F6ABC"/>
    <w:rsid w:val="00511815"/>
    <w:rsid w:val="00514A3A"/>
    <w:rsid w:val="00520A0D"/>
    <w:rsid w:val="00521F24"/>
    <w:rsid w:val="005221D7"/>
    <w:rsid w:val="00524193"/>
    <w:rsid w:val="005271AF"/>
    <w:rsid w:val="005326C1"/>
    <w:rsid w:val="00537139"/>
    <w:rsid w:val="00541166"/>
    <w:rsid w:val="00544C8E"/>
    <w:rsid w:val="00552F10"/>
    <w:rsid w:val="005534B7"/>
    <w:rsid w:val="00561994"/>
    <w:rsid w:val="00566245"/>
    <w:rsid w:val="005671C6"/>
    <w:rsid w:val="00571AC3"/>
    <w:rsid w:val="005722A1"/>
    <w:rsid w:val="005728D9"/>
    <w:rsid w:val="00580466"/>
    <w:rsid w:val="005833D6"/>
    <w:rsid w:val="005901E2"/>
    <w:rsid w:val="00590EA1"/>
    <w:rsid w:val="00596F86"/>
    <w:rsid w:val="005978CC"/>
    <w:rsid w:val="005A2030"/>
    <w:rsid w:val="005A5105"/>
    <w:rsid w:val="005A780A"/>
    <w:rsid w:val="005A7FEC"/>
    <w:rsid w:val="005B2771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F01EA"/>
    <w:rsid w:val="005F11B7"/>
    <w:rsid w:val="005F14EB"/>
    <w:rsid w:val="005F1E91"/>
    <w:rsid w:val="005F43F0"/>
    <w:rsid w:val="005F72E9"/>
    <w:rsid w:val="005F761B"/>
    <w:rsid w:val="00600B7A"/>
    <w:rsid w:val="006044A9"/>
    <w:rsid w:val="006057A3"/>
    <w:rsid w:val="00610226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05C"/>
    <w:rsid w:val="00625EC0"/>
    <w:rsid w:val="00627EA4"/>
    <w:rsid w:val="0063078D"/>
    <w:rsid w:val="00633D2F"/>
    <w:rsid w:val="00643EBA"/>
    <w:rsid w:val="00644329"/>
    <w:rsid w:val="006544C9"/>
    <w:rsid w:val="00672C1E"/>
    <w:rsid w:val="00676705"/>
    <w:rsid w:val="006774DF"/>
    <w:rsid w:val="00677B8F"/>
    <w:rsid w:val="00680AFD"/>
    <w:rsid w:val="006828FB"/>
    <w:rsid w:val="00682D6A"/>
    <w:rsid w:val="0068329E"/>
    <w:rsid w:val="00683FA9"/>
    <w:rsid w:val="00684A2F"/>
    <w:rsid w:val="00687E33"/>
    <w:rsid w:val="00691431"/>
    <w:rsid w:val="00691E0F"/>
    <w:rsid w:val="00692876"/>
    <w:rsid w:val="00692B10"/>
    <w:rsid w:val="006940D9"/>
    <w:rsid w:val="0069476D"/>
    <w:rsid w:val="006963E7"/>
    <w:rsid w:val="0069761F"/>
    <w:rsid w:val="006A0F77"/>
    <w:rsid w:val="006A2581"/>
    <w:rsid w:val="006A3A90"/>
    <w:rsid w:val="006A620D"/>
    <w:rsid w:val="006A67B0"/>
    <w:rsid w:val="006B47FD"/>
    <w:rsid w:val="006B7C9C"/>
    <w:rsid w:val="006C117D"/>
    <w:rsid w:val="006C1C50"/>
    <w:rsid w:val="006C1E57"/>
    <w:rsid w:val="006D076E"/>
    <w:rsid w:val="006D0D73"/>
    <w:rsid w:val="006D1C0E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30F5"/>
    <w:rsid w:val="006F56C6"/>
    <w:rsid w:val="006F6DAE"/>
    <w:rsid w:val="00701168"/>
    <w:rsid w:val="00701B6E"/>
    <w:rsid w:val="007020DC"/>
    <w:rsid w:val="007026AE"/>
    <w:rsid w:val="00703020"/>
    <w:rsid w:val="0070462E"/>
    <w:rsid w:val="00704A14"/>
    <w:rsid w:val="00706E45"/>
    <w:rsid w:val="00711695"/>
    <w:rsid w:val="007122A5"/>
    <w:rsid w:val="00712B9D"/>
    <w:rsid w:val="00714053"/>
    <w:rsid w:val="007140D9"/>
    <w:rsid w:val="00714513"/>
    <w:rsid w:val="00720160"/>
    <w:rsid w:val="007218A9"/>
    <w:rsid w:val="007221AB"/>
    <w:rsid w:val="007222B8"/>
    <w:rsid w:val="007307DB"/>
    <w:rsid w:val="00730C1C"/>
    <w:rsid w:val="0073244D"/>
    <w:rsid w:val="00733E35"/>
    <w:rsid w:val="00735376"/>
    <w:rsid w:val="00750438"/>
    <w:rsid w:val="00751894"/>
    <w:rsid w:val="00751E51"/>
    <w:rsid w:val="007539CA"/>
    <w:rsid w:val="00755CB5"/>
    <w:rsid w:val="007602E5"/>
    <w:rsid w:val="00763044"/>
    <w:rsid w:val="007631C7"/>
    <w:rsid w:val="00766A10"/>
    <w:rsid w:val="00771E88"/>
    <w:rsid w:val="007731AD"/>
    <w:rsid w:val="007741B1"/>
    <w:rsid w:val="007757F6"/>
    <w:rsid w:val="00783B4E"/>
    <w:rsid w:val="00784104"/>
    <w:rsid w:val="00784F6C"/>
    <w:rsid w:val="00786D91"/>
    <w:rsid w:val="00791C9F"/>
    <w:rsid w:val="00793C30"/>
    <w:rsid w:val="00794E8D"/>
    <w:rsid w:val="00796B24"/>
    <w:rsid w:val="0079731D"/>
    <w:rsid w:val="007A2E53"/>
    <w:rsid w:val="007A34AE"/>
    <w:rsid w:val="007A6EC6"/>
    <w:rsid w:val="007B0978"/>
    <w:rsid w:val="007B0A22"/>
    <w:rsid w:val="007B2A4B"/>
    <w:rsid w:val="007B5B46"/>
    <w:rsid w:val="007C29CA"/>
    <w:rsid w:val="007C2A98"/>
    <w:rsid w:val="007C3483"/>
    <w:rsid w:val="007C3B7B"/>
    <w:rsid w:val="007D1D1C"/>
    <w:rsid w:val="007D4130"/>
    <w:rsid w:val="007E5D79"/>
    <w:rsid w:val="007F2E0A"/>
    <w:rsid w:val="007F53B8"/>
    <w:rsid w:val="007F53F1"/>
    <w:rsid w:val="007F57E1"/>
    <w:rsid w:val="007F6A45"/>
    <w:rsid w:val="00800AE1"/>
    <w:rsid w:val="00802D60"/>
    <w:rsid w:val="00804805"/>
    <w:rsid w:val="00805A81"/>
    <w:rsid w:val="0080669F"/>
    <w:rsid w:val="00806FD6"/>
    <w:rsid w:val="0081039D"/>
    <w:rsid w:val="00812D81"/>
    <w:rsid w:val="00815C51"/>
    <w:rsid w:val="00815EE0"/>
    <w:rsid w:val="0082001F"/>
    <w:rsid w:val="008208F5"/>
    <w:rsid w:val="00821399"/>
    <w:rsid w:val="00830170"/>
    <w:rsid w:val="008306E7"/>
    <w:rsid w:val="00831653"/>
    <w:rsid w:val="00835433"/>
    <w:rsid w:val="00835796"/>
    <w:rsid w:val="008360DC"/>
    <w:rsid w:val="008360F2"/>
    <w:rsid w:val="0083746F"/>
    <w:rsid w:val="0084315D"/>
    <w:rsid w:val="00852D07"/>
    <w:rsid w:val="00854067"/>
    <w:rsid w:val="00855995"/>
    <w:rsid w:val="0086355B"/>
    <w:rsid w:val="00865AFD"/>
    <w:rsid w:val="00866222"/>
    <w:rsid w:val="008669EA"/>
    <w:rsid w:val="00866F26"/>
    <w:rsid w:val="00867957"/>
    <w:rsid w:val="008701D5"/>
    <w:rsid w:val="0087114C"/>
    <w:rsid w:val="00876828"/>
    <w:rsid w:val="0088095E"/>
    <w:rsid w:val="00885D18"/>
    <w:rsid w:val="00886698"/>
    <w:rsid w:val="0089009B"/>
    <w:rsid w:val="008913DA"/>
    <w:rsid w:val="00892250"/>
    <w:rsid w:val="00893DB0"/>
    <w:rsid w:val="00894670"/>
    <w:rsid w:val="0089474F"/>
    <w:rsid w:val="0089543C"/>
    <w:rsid w:val="00896201"/>
    <w:rsid w:val="008A0E00"/>
    <w:rsid w:val="008B3F9E"/>
    <w:rsid w:val="008B59EA"/>
    <w:rsid w:val="008B6FBD"/>
    <w:rsid w:val="008B7A0D"/>
    <w:rsid w:val="008B7D6B"/>
    <w:rsid w:val="008C0AB0"/>
    <w:rsid w:val="008C417C"/>
    <w:rsid w:val="008D0586"/>
    <w:rsid w:val="008D07D3"/>
    <w:rsid w:val="008D234E"/>
    <w:rsid w:val="008D26B1"/>
    <w:rsid w:val="008D3466"/>
    <w:rsid w:val="008D533A"/>
    <w:rsid w:val="008E179D"/>
    <w:rsid w:val="008E4439"/>
    <w:rsid w:val="008E6D0D"/>
    <w:rsid w:val="008F2C3C"/>
    <w:rsid w:val="00903584"/>
    <w:rsid w:val="009039FD"/>
    <w:rsid w:val="00912787"/>
    <w:rsid w:val="00912C8F"/>
    <w:rsid w:val="009132F0"/>
    <w:rsid w:val="00914294"/>
    <w:rsid w:val="00916821"/>
    <w:rsid w:val="0091720D"/>
    <w:rsid w:val="0091770A"/>
    <w:rsid w:val="00922397"/>
    <w:rsid w:val="0092247B"/>
    <w:rsid w:val="009228BB"/>
    <w:rsid w:val="009234C8"/>
    <w:rsid w:val="00926301"/>
    <w:rsid w:val="00927712"/>
    <w:rsid w:val="00936F8D"/>
    <w:rsid w:val="00944B73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1B55"/>
    <w:rsid w:val="00974959"/>
    <w:rsid w:val="00975BBB"/>
    <w:rsid w:val="00977186"/>
    <w:rsid w:val="009806E0"/>
    <w:rsid w:val="00982138"/>
    <w:rsid w:val="00982F9D"/>
    <w:rsid w:val="009859CE"/>
    <w:rsid w:val="00991790"/>
    <w:rsid w:val="009A217D"/>
    <w:rsid w:val="009A2364"/>
    <w:rsid w:val="009A42CB"/>
    <w:rsid w:val="009B1C70"/>
    <w:rsid w:val="009B2F6B"/>
    <w:rsid w:val="009B33DC"/>
    <w:rsid w:val="009B5C2C"/>
    <w:rsid w:val="009C0CCC"/>
    <w:rsid w:val="009C63FD"/>
    <w:rsid w:val="009D3ED5"/>
    <w:rsid w:val="009D5E96"/>
    <w:rsid w:val="009D5FE4"/>
    <w:rsid w:val="009E4DE5"/>
    <w:rsid w:val="009F10C3"/>
    <w:rsid w:val="009F39F1"/>
    <w:rsid w:val="00A0492F"/>
    <w:rsid w:val="00A12108"/>
    <w:rsid w:val="00A1707E"/>
    <w:rsid w:val="00A17459"/>
    <w:rsid w:val="00A22B14"/>
    <w:rsid w:val="00A249A3"/>
    <w:rsid w:val="00A31726"/>
    <w:rsid w:val="00A3555F"/>
    <w:rsid w:val="00A37FD7"/>
    <w:rsid w:val="00A43531"/>
    <w:rsid w:val="00A43AE0"/>
    <w:rsid w:val="00A46063"/>
    <w:rsid w:val="00A461F5"/>
    <w:rsid w:val="00A475FF"/>
    <w:rsid w:val="00A54999"/>
    <w:rsid w:val="00A56DDA"/>
    <w:rsid w:val="00A60117"/>
    <w:rsid w:val="00A60259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319E"/>
    <w:rsid w:val="00A85F90"/>
    <w:rsid w:val="00A95D2D"/>
    <w:rsid w:val="00AA3E41"/>
    <w:rsid w:val="00AA51A2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537F"/>
    <w:rsid w:val="00AD7731"/>
    <w:rsid w:val="00AE294C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46E"/>
    <w:rsid w:val="00B077F3"/>
    <w:rsid w:val="00B07B76"/>
    <w:rsid w:val="00B12C72"/>
    <w:rsid w:val="00B17CCD"/>
    <w:rsid w:val="00B21AA3"/>
    <w:rsid w:val="00B221B2"/>
    <w:rsid w:val="00B232CB"/>
    <w:rsid w:val="00B24AC1"/>
    <w:rsid w:val="00B251D8"/>
    <w:rsid w:val="00B259EC"/>
    <w:rsid w:val="00B2696A"/>
    <w:rsid w:val="00B270AC"/>
    <w:rsid w:val="00B3034B"/>
    <w:rsid w:val="00B33422"/>
    <w:rsid w:val="00B3434F"/>
    <w:rsid w:val="00B440DF"/>
    <w:rsid w:val="00B4645F"/>
    <w:rsid w:val="00B47BCE"/>
    <w:rsid w:val="00B51EEA"/>
    <w:rsid w:val="00B55F21"/>
    <w:rsid w:val="00B55FB1"/>
    <w:rsid w:val="00B60043"/>
    <w:rsid w:val="00B626C7"/>
    <w:rsid w:val="00B641C4"/>
    <w:rsid w:val="00B74957"/>
    <w:rsid w:val="00B806B9"/>
    <w:rsid w:val="00B81E97"/>
    <w:rsid w:val="00B83303"/>
    <w:rsid w:val="00B84A9F"/>
    <w:rsid w:val="00B91AE8"/>
    <w:rsid w:val="00B94484"/>
    <w:rsid w:val="00BA10AC"/>
    <w:rsid w:val="00BA1C8E"/>
    <w:rsid w:val="00BA2A1B"/>
    <w:rsid w:val="00BA301C"/>
    <w:rsid w:val="00BA4964"/>
    <w:rsid w:val="00BA50F3"/>
    <w:rsid w:val="00BA577B"/>
    <w:rsid w:val="00BB2403"/>
    <w:rsid w:val="00BB435B"/>
    <w:rsid w:val="00BB7ACB"/>
    <w:rsid w:val="00BC02F7"/>
    <w:rsid w:val="00BC0F51"/>
    <w:rsid w:val="00BC0FFF"/>
    <w:rsid w:val="00BC478E"/>
    <w:rsid w:val="00BD0E36"/>
    <w:rsid w:val="00BD3269"/>
    <w:rsid w:val="00BD3FF4"/>
    <w:rsid w:val="00BD41DC"/>
    <w:rsid w:val="00BD44E7"/>
    <w:rsid w:val="00BD7B70"/>
    <w:rsid w:val="00BE1907"/>
    <w:rsid w:val="00BE2B01"/>
    <w:rsid w:val="00BE47FF"/>
    <w:rsid w:val="00BE530A"/>
    <w:rsid w:val="00BE5676"/>
    <w:rsid w:val="00BE7BEA"/>
    <w:rsid w:val="00BF0389"/>
    <w:rsid w:val="00BF09E9"/>
    <w:rsid w:val="00BF125F"/>
    <w:rsid w:val="00BF33B0"/>
    <w:rsid w:val="00BF36CE"/>
    <w:rsid w:val="00BF38CA"/>
    <w:rsid w:val="00C00488"/>
    <w:rsid w:val="00C033F2"/>
    <w:rsid w:val="00C03F73"/>
    <w:rsid w:val="00C050B7"/>
    <w:rsid w:val="00C106E4"/>
    <w:rsid w:val="00C128DF"/>
    <w:rsid w:val="00C12B75"/>
    <w:rsid w:val="00C15AAA"/>
    <w:rsid w:val="00C16891"/>
    <w:rsid w:val="00C16C08"/>
    <w:rsid w:val="00C17CF8"/>
    <w:rsid w:val="00C22380"/>
    <w:rsid w:val="00C22AEA"/>
    <w:rsid w:val="00C25F13"/>
    <w:rsid w:val="00C3149A"/>
    <w:rsid w:val="00C31572"/>
    <w:rsid w:val="00C35E3C"/>
    <w:rsid w:val="00C410E1"/>
    <w:rsid w:val="00C45B59"/>
    <w:rsid w:val="00C460A7"/>
    <w:rsid w:val="00C46CAC"/>
    <w:rsid w:val="00C500D3"/>
    <w:rsid w:val="00C50349"/>
    <w:rsid w:val="00C57295"/>
    <w:rsid w:val="00C60694"/>
    <w:rsid w:val="00C653D2"/>
    <w:rsid w:val="00C658C2"/>
    <w:rsid w:val="00C711FB"/>
    <w:rsid w:val="00C72B98"/>
    <w:rsid w:val="00C76540"/>
    <w:rsid w:val="00C8218E"/>
    <w:rsid w:val="00C82F07"/>
    <w:rsid w:val="00C84326"/>
    <w:rsid w:val="00C844B8"/>
    <w:rsid w:val="00C947C9"/>
    <w:rsid w:val="00C95132"/>
    <w:rsid w:val="00C97A3C"/>
    <w:rsid w:val="00CA1768"/>
    <w:rsid w:val="00CA29F4"/>
    <w:rsid w:val="00CA326A"/>
    <w:rsid w:val="00CA5A67"/>
    <w:rsid w:val="00CB018B"/>
    <w:rsid w:val="00CB5FE4"/>
    <w:rsid w:val="00CC0710"/>
    <w:rsid w:val="00CC100A"/>
    <w:rsid w:val="00CC4E51"/>
    <w:rsid w:val="00CD15D2"/>
    <w:rsid w:val="00CD1FB7"/>
    <w:rsid w:val="00CD46EE"/>
    <w:rsid w:val="00CD487F"/>
    <w:rsid w:val="00CD4F21"/>
    <w:rsid w:val="00CD592B"/>
    <w:rsid w:val="00CD6AFF"/>
    <w:rsid w:val="00CE0076"/>
    <w:rsid w:val="00CE2BE3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6B15"/>
    <w:rsid w:val="00D16E52"/>
    <w:rsid w:val="00D209ED"/>
    <w:rsid w:val="00D254F6"/>
    <w:rsid w:val="00D26AAE"/>
    <w:rsid w:val="00D30365"/>
    <w:rsid w:val="00D30FAB"/>
    <w:rsid w:val="00D31503"/>
    <w:rsid w:val="00D32DE9"/>
    <w:rsid w:val="00D406D2"/>
    <w:rsid w:val="00D40F7B"/>
    <w:rsid w:val="00D428E3"/>
    <w:rsid w:val="00D451E0"/>
    <w:rsid w:val="00D456D1"/>
    <w:rsid w:val="00D45980"/>
    <w:rsid w:val="00D47A42"/>
    <w:rsid w:val="00D50419"/>
    <w:rsid w:val="00D51E5D"/>
    <w:rsid w:val="00D55D27"/>
    <w:rsid w:val="00D561DD"/>
    <w:rsid w:val="00D61342"/>
    <w:rsid w:val="00D62F9B"/>
    <w:rsid w:val="00D630B3"/>
    <w:rsid w:val="00D64C87"/>
    <w:rsid w:val="00D66774"/>
    <w:rsid w:val="00D70A6E"/>
    <w:rsid w:val="00D74E29"/>
    <w:rsid w:val="00D750C8"/>
    <w:rsid w:val="00D761E3"/>
    <w:rsid w:val="00D83357"/>
    <w:rsid w:val="00D84AD3"/>
    <w:rsid w:val="00D861F0"/>
    <w:rsid w:val="00DA010D"/>
    <w:rsid w:val="00DA572B"/>
    <w:rsid w:val="00DA7204"/>
    <w:rsid w:val="00DB11D9"/>
    <w:rsid w:val="00DB2E89"/>
    <w:rsid w:val="00DB2F10"/>
    <w:rsid w:val="00DB69A4"/>
    <w:rsid w:val="00DC1316"/>
    <w:rsid w:val="00DC30C7"/>
    <w:rsid w:val="00DC50C5"/>
    <w:rsid w:val="00DD29F5"/>
    <w:rsid w:val="00DD7B2E"/>
    <w:rsid w:val="00DD7F89"/>
    <w:rsid w:val="00DE0F61"/>
    <w:rsid w:val="00DE17D3"/>
    <w:rsid w:val="00DE3ADD"/>
    <w:rsid w:val="00DE597B"/>
    <w:rsid w:val="00DE7365"/>
    <w:rsid w:val="00DF034D"/>
    <w:rsid w:val="00DF659D"/>
    <w:rsid w:val="00DF6C30"/>
    <w:rsid w:val="00E036D1"/>
    <w:rsid w:val="00E06572"/>
    <w:rsid w:val="00E137EF"/>
    <w:rsid w:val="00E13D34"/>
    <w:rsid w:val="00E147E3"/>
    <w:rsid w:val="00E155CE"/>
    <w:rsid w:val="00E2335A"/>
    <w:rsid w:val="00E25959"/>
    <w:rsid w:val="00E261B0"/>
    <w:rsid w:val="00E26811"/>
    <w:rsid w:val="00E308B0"/>
    <w:rsid w:val="00E30BF3"/>
    <w:rsid w:val="00E3503D"/>
    <w:rsid w:val="00E40894"/>
    <w:rsid w:val="00E40D27"/>
    <w:rsid w:val="00E436A9"/>
    <w:rsid w:val="00E43708"/>
    <w:rsid w:val="00E44A03"/>
    <w:rsid w:val="00E46E9B"/>
    <w:rsid w:val="00E54205"/>
    <w:rsid w:val="00E54227"/>
    <w:rsid w:val="00E55FDB"/>
    <w:rsid w:val="00E63548"/>
    <w:rsid w:val="00E63F59"/>
    <w:rsid w:val="00E7097B"/>
    <w:rsid w:val="00E73E08"/>
    <w:rsid w:val="00E80268"/>
    <w:rsid w:val="00E80449"/>
    <w:rsid w:val="00E80ED2"/>
    <w:rsid w:val="00E82BAC"/>
    <w:rsid w:val="00E83713"/>
    <w:rsid w:val="00E83D7B"/>
    <w:rsid w:val="00E85DBE"/>
    <w:rsid w:val="00E85E46"/>
    <w:rsid w:val="00E92506"/>
    <w:rsid w:val="00E94389"/>
    <w:rsid w:val="00E94D4E"/>
    <w:rsid w:val="00EA09F7"/>
    <w:rsid w:val="00EA45E8"/>
    <w:rsid w:val="00EA4E91"/>
    <w:rsid w:val="00EA5703"/>
    <w:rsid w:val="00EB1024"/>
    <w:rsid w:val="00EB1FD5"/>
    <w:rsid w:val="00EB2E89"/>
    <w:rsid w:val="00EB491F"/>
    <w:rsid w:val="00EB5DE3"/>
    <w:rsid w:val="00EB630C"/>
    <w:rsid w:val="00EB7616"/>
    <w:rsid w:val="00EC2650"/>
    <w:rsid w:val="00EC3830"/>
    <w:rsid w:val="00EC643A"/>
    <w:rsid w:val="00ED20BB"/>
    <w:rsid w:val="00ED5361"/>
    <w:rsid w:val="00ED72A0"/>
    <w:rsid w:val="00EE09C7"/>
    <w:rsid w:val="00EE1E61"/>
    <w:rsid w:val="00EE531D"/>
    <w:rsid w:val="00EF0ABA"/>
    <w:rsid w:val="00EF640B"/>
    <w:rsid w:val="00F02A85"/>
    <w:rsid w:val="00F04E90"/>
    <w:rsid w:val="00F066A9"/>
    <w:rsid w:val="00F075EB"/>
    <w:rsid w:val="00F07F64"/>
    <w:rsid w:val="00F10712"/>
    <w:rsid w:val="00F1163A"/>
    <w:rsid w:val="00F11FB3"/>
    <w:rsid w:val="00F12033"/>
    <w:rsid w:val="00F12839"/>
    <w:rsid w:val="00F12F7E"/>
    <w:rsid w:val="00F13580"/>
    <w:rsid w:val="00F2021D"/>
    <w:rsid w:val="00F204E3"/>
    <w:rsid w:val="00F25B21"/>
    <w:rsid w:val="00F26BA9"/>
    <w:rsid w:val="00F308D8"/>
    <w:rsid w:val="00F30E1F"/>
    <w:rsid w:val="00F34B99"/>
    <w:rsid w:val="00F35EB3"/>
    <w:rsid w:val="00F37E4D"/>
    <w:rsid w:val="00F40796"/>
    <w:rsid w:val="00F40A69"/>
    <w:rsid w:val="00F478C6"/>
    <w:rsid w:val="00F54EA9"/>
    <w:rsid w:val="00F56C0B"/>
    <w:rsid w:val="00F6148F"/>
    <w:rsid w:val="00F6158F"/>
    <w:rsid w:val="00F61C2D"/>
    <w:rsid w:val="00F64CDC"/>
    <w:rsid w:val="00F677FD"/>
    <w:rsid w:val="00F704E6"/>
    <w:rsid w:val="00F705CD"/>
    <w:rsid w:val="00F73A90"/>
    <w:rsid w:val="00F76A4D"/>
    <w:rsid w:val="00F776B9"/>
    <w:rsid w:val="00F77866"/>
    <w:rsid w:val="00F8324F"/>
    <w:rsid w:val="00F909FA"/>
    <w:rsid w:val="00FA107F"/>
    <w:rsid w:val="00FA6ED7"/>
    <w:rsid w:val="00FB0F9A"/>
    <w:rsid w:val="00FB15E6"/>
    <w:rsid w:val="00FB39F4"/>
    <w:rsid w:val="00FC0C2D"/>
    <w:rsid w:val="00FC122C"/>
    <w:rsid w:val="00FC1485"/>
    <w:rsid w:val="00FC20A1"/>
    <w:rsid w:val="00FC6E46"/>
    <w:rsid w:val="00FC7143"/>
    <w:rsid w:val="00FD572C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F12B4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0E1E8"/>
  <w15:docId w15:val="{0D1F0394-C1DC-406F-B73E-4F10EA0D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6ECA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semiHidden/>
    <w:rsid w:val="007D1D1C"/>
    <w:rPr>
      <w:lang w:eastAsia="ar-SA"/>
    </w:rPr>
  </w:style>
  <w:style w:type="paragraph" w:customStyle="1" w:styleId="Style12">
    <w:name w:val="Style12"/>
    <w:basedOn w:val="Normalny"/>
    <w:uiPriority w:val="99"/>
    <w:rsid w:val="00A37FD7"/>
    <w:pPr>
      <w:widowControl w:val="0"/>
      <w:suppressAutoHyphens w:val="0"/>
      <w:autoSpaceDE w:val="0"/>
      <w:autoSpaceDN w:val="0"/>
      <w:adjustRightInd w:val="0"/>
      <w:spacing w:line="258" w:lineRule="exact"/>
      <w:ind w:hanging="710"/>
      <w:jc w:val="both"/>
    </w:pPr>
    <w:rPr>
      <w:rFonts w:ascii="Palatino Linotype" w:eastAsiaTheme="minorEastAsia" w:hAnsi="Palatino Linotype" w:cstheme="minorBidi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A37FD7"/>
    <w:pPr>
      <w:widowControl w:val="0"/>
      <w:suppressAutoHyphens w:val="0"/>
      <w:autoSpaceDE w:val="0"/>
      <w:autoSpaceDN w:val="0"/>
      <w:adjustRightInd w:val="0"/>
      <w:spacing w:line="258" w:lineRule="exact"/>
      <w:jc w:val="both"/>
    </w:pPr>
    <w:rPr>
      <w:rFonts w:ascii="Palatino Linotype" w:eastAsiaTheme="minorEastAsia" w:hAnsi="Palatino Linotype" w:cstheme="minorBid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37FD7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Palatino Linotype" w:eastAsiaTheme="minorEastAsia" w:hAnsi="Palatino Linotype" w:cstheme="minorBidi"/>
      <w:sz w:val="24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A37FD7"/>
    <w:rPr>
      <w:rFonts w:ascii="Palatino Linotype" w:hAnsi="Palatino Linotype" w:cs="Palatino Linotype" w:hint="default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18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1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7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22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8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6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80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375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619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63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1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E178-EB5F-46EF-ACB1-184CD46E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3855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Radosław Rapkiewicz</cp:lastModifiedBy>
  <cp:revision>12</cp:revision>
  <cp:lastPrinted>2016-07-15T12:58:00Z</cp:lastPrinted>
  <dcterms:created xsi:type="dcterms:W3CDTF">2017-07-28T08:27:00Z</dcterms:created>
  <dcterms:modified xsi:type="dcterms:W3CDTF">2021-09-14T11:56:00Z</dcterms:modified>
</cp:coreProperties>
</file>